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8E24FA" w:rsidRPr="0012242E" w:rsidRDefault="00B20A3F" w:rsidP="008E24FA">
      <w:pPr>
        <w:pStyle w:val="Nadpis4"/>
        <w:spacing w:before="4080"/>
        <w:jc w:val="center"/>
        <w:rPr>
          <w:rFonts w:eastAsia="Arial Unicode MS" w:cs="Arial"/>
          <w:caps/>
          <w:sz w:val="40"/>
          <w:szCs w:val="40"/>
          <w:u w:val="none"/>
        </w:rPr>
      </w:pPr>
      <w:r>
        <w:rPr>
          <w:rFonts w:cs="Arial"/>
          <w:caps/>
          <w:sz w:val="40"/>
          <w:szCs w:val="40"/>
          <w:u w:val="none"/>
        </w:rPr>
        <w:t>vÝKAZ VÝMĚR</w:t>
      </w:r>
    </w:p>
    <w:p w:rsidR="005F23FF" w:rsidRPr="005F23FF" w:rsidRDefault="00F95C98" w:rsidP="005F23FF">
      <w:pPr>
        <w:pStyle w:val="Nadpis4"/>
        <w:jc w:val="center"/>
        <w:rPr>
          <w:rFonts w:eastAsia="Arial Unicode MS" w:cs="Arial"/>
          <w:szCs w:val="28"/>
          <w:u w:val="none"/>
        </w:rPr>
      </w:pPr>
      <w:r>
        <w:rPr>
          <w:rFonts w:eastAsia="Arial Unicode MS" w:cs="Arial"/>
          <w:szCs w:val="28"/>
          <w:u w:val="none"/>
        </w:rPr>
        <w:t xml:space="preserve">IO </w:t>
      </w:r>
      <w:r w:rsidR="005F23FF">
        <w:rPr>
          <w:rFonts w:eastAsia="Arial Unicode MS" w:cs="Arial"/>
          <w:szCs w:val="28"/>
          <w:u w:val="none"/>
        </w:rPr>
        <w:t>04 – PŘÍPOJKA PLYNU</w:t>
      </w:r>
      <w:bookmarkStart w:id="0" w:name="_GoBack"/>
      <w:bookmarkEnd w:id="0"/>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A77" w:rsidRDefault="003F6A77">
      <w:r>
        <w:separator/>
      </w:r>
    </w:p>
  </w:endnote>
  <w:endnote w:type="continuationSeparator" w:id="0">
    <w:p w:rsidR="003F6A77" w:rsidRDefault="003F6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5F23FF">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A77" w:rsidRDefault="003F6A77">
      <w:r>
        <w:separator/>
      </w:r>
    </w:p>
  </w:footnote>
  <w:footnote w:type="continuationSeparator" w:id="0">
    <w:p w:rsidR="003F6A77" w:rsidRDefault="003F6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163BE"/>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D6C53"/>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1EAC"/>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6A77"/>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6AA"/>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3678B"/>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23FF"/>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56BF4"/>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37A0C"/>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4363"/>
    <w:rsid w:val="00AE61CD"/>
    <w:rsid w:val="00AE7A7A"/>
    <w:rsid w:val="00AF1B6C"/>
    <w:rsid w:val="00AF5EBD"/>
    <w:rsid w:val="00B02B0D"/>
    <w:rsid w:val="00B101E4"/>
    <w:rsid w:val="00B10466"/>
    <w:rsid w:val="00B12036"/>
    <w:rsid w:val="00B141AB"/>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45D15"/>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EB9"/>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13369"/>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95C98"/>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83A320-84DA-4AF5-8505-E3EE86001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446</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520</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3</cp:revision>
  <cp:lastPrinted>2018-10-08T09:08:00Z</cp:lastPrinted>
  <dcterms:created xsi:type="dcterms:W3CDTF">2020-12-18T09:28:00Z</dcterms:created>
  <dcterms:modified xsi:type="dcterms:W3CDTF">2020-12-18T09:28:00Z</dcterms:modified>
</cp:coreProperties>
</file>